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FF56B5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FF56B5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FF56B5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FF56B5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FF56B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FF56B5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FF56B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FF56B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FF56B5" w14:paraId="64B5EE35" w14:textId="77777777" w:rsidTr="00EA7F08">
        <w:tc>
          <w:tcPr>
            <w:tcW w:w="4820" w:type="dxa"/>
            <w:gridSpan w:val="3"/>
          </w:tcPr>
          <w:p w14:paraId="647F026A" w14:textId="3EE9C5AE" w:rsidR="00307089" w:rsidRPr="00FF56B5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A505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820" w:type="dxa"/>
            <w:gridSpan w:val="3"/>
          </w:tcPr>
          <w:p w14:paraId="778C8421" w14:textId="4A6B5DF8" w:rsidR="00307089" w:rsidRPr="00FF56B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FA5058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FF56B5" w14:paraId="7E9B7863" w14:textId="77777777" w:rsidTr="00EA7F08">
        <w:tc>
          <w:tcPr>
            <w:tcW w:w="9640" w:type="dxa"/>
            <w:gridSpan w:val="6"/>
          </w:tcPr>
          <w:p w14:paraId="328049C9" w14:textId="69B16671" w:rsidR="00307089" w:rsidRPr="00FF56B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A5058" w:rsidRPr="00FF56B5">
              <w:rPr>
                <w:rFonts w:ascii="Times New Roman" w:hAnsi="Times New Roman" w:cs="Times New Roman"/>
                <w:sz w:val="24"/>
                <w:szCs w:val="24"/>
              </w:rPr>
              <w:t>PLANOWANIE TRENINGU SPORTOWEGO DZIECI I MŁODZIEŻY</w:t>
            </w:r>
          </w:p>
        </w:tc>
      </w:tr>
      <w:tr w:rsidR="008961A4" w:rsidRPr="00FF56B5" w14:paraId="4AE598AA" w14:textId="77777777" w:rsidTr="00EA7F08">
        <w:tc>
          <w:tcPr>
            <w:tcW w:w="9640" w:type="dxa"/>
            <w:gridSpan w:val="6"/>
          </w:tcPr>
          <w:p w14:paraId="2D665C09" w14:textId="79D6B99D" w:rsidR="00307089" w:rsidRPr="00FF56B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7246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FF56B5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FF56B5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48D02720" w:rsidR="003A026E" w:rsidRPr="00FF56B5" w:rsidRDefault="00FC5263" w:rsidP="00632A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</w:t>
            </w:r>
            <w:r w:rsidR="00632A9E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zdobycie przez studenta wiedzy z </w:t>
            </w:r>
            <w:r w:rsidR="00C20857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planowania treningu sportowego </w:t>
            </w:r>
            <w:r w:rsidR="008C7EB2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dzieci i młodzieży</w:t>
            </w:r>
            <w:r w:rsidR="00C20857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Student powinien poznać pojęcia dotyczące struktury rzeczowej i czasowej treningu sportowego.</w:t>
            </w:r>
          </w:p>
          <w:p w14:paraId="651E91F7" w14:textId="7A287D2F" w:rsidR="00D968ED" w:rsidRPr="00FF56B5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FF56B5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FF56B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FF56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FF56B5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FF56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FF56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FF56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5FA8957F" w:rsidR="00307089" w:rsidRPr="00FF56B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</w:t>
            </w:r>
            <w:r w:rsidR="00632A9E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</w:t>
            </w:r>
            <w:r w:rsidR="00B154CD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70ACFE68" w:rsidR="00307089" w:rsidRPr="00FF56B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</w:t>
            </w:r>
            <w:r w:rsidR="00632A9E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1F746E1B" w14:textId="47348902" w:rsidR="00307089" w:rsidRPr="00FF56B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</w:t>
            </w:r>
            <w:r w:rsidR="00C20857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212D3978" w14:textId="025BFAB4" w:rsidR="003A026E" w:rsidRPr="00FF56B5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FF56B5" w14:paraId="5FDAEE63" w14:textId="77777777" w:rsidTr="00FA5058">
        <w:tc>
          <w:tcPr>
            <w:tcW w:w="3432" w:type="dxa"/>
            <w:gridSpan w:val="2"/>
            <w:vAlign w:val="center"/>
          </w:tcPr>
          <w:p w14:paraId="754DD5D5" w14:textId="7E0CE6E5" w:rsidR="00D0408B" w:rsidRPr="00FF56B5" w:rsidRDefault="00D0408B" w:rsidP="00F9424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523D1B9E" w:rsidR="00D0408B" w:rsidRPr="00FF56B5" w:rsidRDefault="00F9424F" w:rsidP="00F942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FF56B5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0B679FD" w:rsidR="00D0408B" w:rsidRPr="00FF56B5" w:rsidRDefault="00C20857" w:rsidP="0023449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</w:tr>
      <w:tr w:rsidR="008961A4" w:rsidRPr="00FF56B5" w14:paraId="5101164E" w14:textId="77777777" w:rsidTr="00555396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FF56B5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F56B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FF56B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FF56B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62E34C8B" w:rsidR="00B37538" w:rsidRPr="00FF56B5" w:rsidRDefault="00B37538" w:rsidP="005553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555396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="00555396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zaliczenie na ocenę, </w:t>
            </w:r>
            <w:r w:rsidR="00555396" w:rsidRPr="00FF56B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555396" w:rsidRPr="00FF56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FF56B5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FF56B5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FF56B5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FF56B5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FF56B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FF56B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FF56B5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FF56B5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52FBDD22" w:rsidR="00D0408B" w:rsidRPr="00FF56B5" w:rsidRDefault="00C20857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FF56B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FF56B5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FF56B5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9C04A13" w:rsidR="00D0408B" w:rsidRPr="00FF56B5" w:rsidRDefault="00C20857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B36BD7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rezentacja multimedialna</w:t>
            </w:r>
            <w:r w:rsidR="00536CDF"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praca pisemna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FF56B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FF56B5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FF56B5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10BA58EA" w:rsidR="00D0408B" w:rsidRPr="00FF56B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FF56B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56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FF56B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FF56B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FF56B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FF5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FF56B5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EB4EB5A" w14:textId="4A31A973" w:rsidR="00307089" w:rsidRPr="00FF56B5" w:rsidRDefault="00307089" w:rsidP="006948ED">
      <w:pPr>
        <w:rPr>
          <w:rFonts w:ascii="Times New Roman" w:hAnsi="Times New Roman" w:cs="Times New Roman"/>
          <w:color w:val="000000" w:themeColor="text1"/>
        </w:rPr>
      </w:pPr>
      <w:r w:rsidRPr="00FF56B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14:paraId="452B48A7" w14:textId="7178FFDC" w:rsidR="005D2799" w:rsidRPr="00FF56B5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FF56B5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2F14" w14:textId="77777777" w:rsidR="002A2E95" w:rsidRDefault="002A2E95" w:rsidP="00817AA3">
      <w:pPr>
        <w:spacing w:after="0" w:line="240" w:lineRule="auto"/>
      </w:pPr>
      <w:r>
        <w:separator/>
      </w:r>
    </w:p>
  </w:endnote>
  <w:endnote w:type="continuationSeparator" w:id="0">
    <w:p w14:paraId="3E2D778C" w14:textId="77777777" w:rsidR="002A2E95" w:rsidRDefault="002A2E95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101C56CA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2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825EF" w14:textId="77777777" w:rsidR="002A2E95" w:rsidRDefault="002A2E95" w:rsidP="00817AA3">
      <w:pPr>
        <w:spacing w:after="0" w:line="240" w:lineRule="auto"/>
      </w:pPr>
      <w:r>
        <w:separator/>
      </w:r>
    </w:p>
  </w:footnote>
  <w:footnote w:type="continuationSeparator" w:id="0">
    <w:p w14:paraId="45FDA02D" w14:textId="77777777" w:rsidR="002A2E95" w:rsidRDefault="002A2E95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BA04EFA"/>
    <w:lvl w:ilvl="0" w:tplc="5A420678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400718196">
    <w:abstractNumId w:val="16"/>
  </w:num>
  <w:num w:numId="2" w16cid:durableId="564145418">
    <w:abstractNumId w:val="50"/>
  </w:num>
  <w:num w:numId="3" w16cid:durableId="1650287735">
    <w:abstractNumId w:val="44"/>
  </w:num>
  <w:num w:numId="4" w16cid:durableId="1818837498">
    <w:abstractNumId w:val="27"/>
  </w:num>
  <w:num w:numId="5" w16cid:durableId="647055818">
    <w:abstractNumId w:val="12"/>
  </w:num>
  <w:num w:numId="6" w16cid:durableId="1435129943">
    <w:abstractNumId w:val="21"/>
  </w:num>
  <w:num w:numId="7" w16cid:durableId="312835721">
    <w:abstractNumId w:val="4"/>
  </w:num>
  <w:num w:numId="8" w16cid:durableId="673534573">
    <w:abstractNumId w:val="32"/>
  </w:num>
  <w:num w:numId="9" w16cid:durableId="919676818">
    <w:abstractNumId w:val="38"/>
  </w:num>
  <w:num w:numId="10" w16cid:durableId="2025739693">
    <w:abstractNumId w:val="47"/>
  </w:num>
  <w:num w:numId="11" w16cid:durableId="792362892">
    <w:abstractNumId w:val="8"/>
  </w:num>
  <w:num w:numId="12" w16cid:durableId="121851463">
    <w:abstractNumId w:val="13"/>
  </w:num>
  <w:num w:numId="13" w16cid:durableId="2110539558">
    <w:abstractNumId w:val="35"/>
  </w:num>
  <w:num w:numId="14" w16cid:durableId="1992826205">
    <w:abstractNumId w:val="23"/>
  </w:num>
  <w:num w:numId="15" w16cid:durableId="1497261816">
    <w:abstractNumId w:val="30"/>
  </w:num>
  <w:num w:numId="16" w16cid:durableId="1954245650">
    <w:abstractNumId w:val="46"/>
  </w:num>
  <w:num w:numId="17" w16cid:durableId="1217550635">
    <w:abstractNumId w:val="11"/>
  </w:num>
  <w:num w:numId="18" w16cid:durableId="1881551660">
    <w:abstractNumId w:val="26"/>
  </w:num>
  <w:num w:numId="19" w16cid:durableId="724525548">
    <w:abstractNumId w:val="37"/>
  </w:num>
  <w:num w:numId="20" w16cid:durableId="1574966692">
    <w:abstractNumId w:val="52"/>
  </w:num>
  <w:num w:numId="21" w16cid:durableId="1303727202">
    <w:abstractNumId w:val="25"/>
  </w:num>
  <w:num w:numId="22" w16cid:durableId="1767841537">
    <w:abstractNumId w:val="33"/>
  </w:num>
  <w:num w:numId="23" w16cid:durableId="2110350970">
    <w:abstractNumId w:val="29"/>
  </w:num>
  <w:num w:numId="24" w16cid:durableId="2022076617">
    <w:abstractNumId w:val="22"/>
  </w:num>
  <w:num w:numId="25" w16cid:durableId="603270608">
    <w:abstractNumId w:val="10"/>
  </w:num>
  <w:num w:numId="26" w16cid:durableId="1239289231">
    <w:abstractNumId w:val="31"/>
  </w:num>
  <w:num w:numId="27" w16cid:durableId="1043284217">
    <w:abstractNumId w:val="28"/>
  </w:num>
  <w:num w:numId="28" w16cid:durableId="776798563">
    <w:abstractNumId w:val="9"/>
  </w:num>
  <w:num w:numId="29" w16cid:durableId="750156639">
    <w:abstractNumId w:val="49"/>
  </w:num>
  <w:num w:numId="30" w16cid:durableId="1208370125">
    <w:abstractNumId w:val="51"/>
  </w:num>
  <w:num w:numId="31" w16cid:durableId="1124885462">
    <w:abstractNumId w:val="39"/>
  </w:num>
  <w:num w:numId="32" w16cid:durableId="680741366">
    <w:abstractNumId w:val="14"/>
  </w:num>
  <w:num w:numId="33" w16cid:durableId="281887389">
    <w:abstractNumId w:val="40"/>
  </w:num>
  <w:num w:numId="34" w16cid:durableId="571238131">
    <w:abstractNumId w:val="43"/>
  </w:num>
  <w:num w:numId="35" w16cid:durableId="373121448">
    <w:abstractNumId w:val="19"/>
  </w:num>
  <w:num w:numId="36" w16cid:durableId="2132478697">
    <w:abstractNumId w:val="18"/>
  </w:num>
  <w:num w:numId="37" w16cid:durableId="1570384627">
    <w:abstractNumId w:val="34"/>
  </w:num>
  <w:num w:numId="38" w16cid:durableId="1349790628">
    <w:abstractNumId w:val="36"/>
  </w:num>
  <w:num w:numId="39" w16cid:durableId="1745955492">
    <w:abstractNumId w:val="42"/>
  </w:num>
  <w:num w:numId="40" w16cid:durableId="1976521088">
    <w:abstractNumId w:val="24"/>
  </w:num>
  <w:num w:numId="41" w16cid:durableId="1280259049">
    <w:abstractNumId w:val="20"/>
  </w:num>
  <w:num w:numId="42" w16cid:durableId="1687900158">
    <w:abstractNumId w:val="17"/>
  </w:num>
  <w:num w:numId="43" w16cid:durableId="99761611">
    <w:abstractNumId w:val="15"/>
  </w:num>
  <w:num w:numId="44" w16cid:durableId="1223713358">
    <w:abstractNumId w:val="45"/>
  </w:num>
  <w:num w:numId="45" w16cid:durableId="229507239">
    <w:abstractNumId w:val="48"/>
  </w:num>
  <w:num w:numId="46" w16cid:durableId="32923274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971C0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47246"/>
    <w:rsid w:val="00147DB8"/>
    <w:rsid w:val="0015252B"/>
    <w:rsid w:val="00155655"/>
    <w:rsid w:val="00160346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4A3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10A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449F"/>
    <w:rsid w:val="002362AD"/>
    <w:rsid w:val="002432F8"/>
    <w:rsid w:val="00245A28"/>
    <w:rsid w:val="00245C64"/>
    <w:rsid w:val="00251CF0"/>
    <w:rsid w:val="00252E81"/>
    <w:rsid w:val="002622AC"/>
    <w:rsid w:val="00263BAD"/>
    <w:rsid w:val="00265BA1"/>
    <w:rsid w:val="00271DE5"/>
    <w:rsid w:val="00281F8B"/>
    <w:rsid w:val="00283D97"/>
    <w:rsid w:val="00284A9C"/>
    <w:rsid w:val="00285674"/>
    <w:rsid w:val="00286431"/>
    <w:rsid w:val="002A2E95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22C5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689F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4ADD"/>
    <w:rsid w:val="00486B3F"/>
    <w:rsid w:val="00487248"/>
    <w:rsid w:val="00492049"/>
    <w:rsid w:val="0049410F"/>
    <w:rsid w:val="0049453D"/>
    <w:rsid w:val="004A0EF9"/>
    <w:rsid w:val="004A223F"/>
    <w:rsid w:val="004A4AD0"/>
    <w:rsid w:val="004B0487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5EF5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6CDF"/>
    <w:rsid w:val="00537733"/>
    <w:rsid w:val="00540DBB"/>
    <w:rsid w:val="005437D8"/>
    <w:rsid w:val="00544ABD"/>
    <w:rsid w:val="0054514D"/>
    <w:rsid w:val="0054631F"/>
    <w:rsid w:val="00555396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A9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48ED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45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C7EB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0AB6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3A19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154CD"/>
    <w:rsid w:val="00B20E9C"/>
    <w:rsid w:val="00B336C3"/>
    <w:rsid w:val="00B34587"/>
    <w:rsid w:val="00B36BD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D6516"/>
    <w:rsid w:val="00BF23DD"/>
    <w:rsid w:val="00BF3D28"/>
    <w:rsid w:val="00BF534F"/>
    <w:rsid w:val="00BF5D66"/>
    <w:rsid w:val="00C139CB"/>
    <w:rsid w:val="00C14EFE"/>
    <w:rsid w:val="00C20857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3A1F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CF5960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4922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87859"/>
    <w:rsid w:val="00F92E0F"/>
    <w:rsid w:val="00F9424F"/>
    <w:rsid w:val="00F9698B"/>
    <w:rsid w:val="00FA16B3"/>
    <w:rsid w:val="00FA310E"/>
    <w:rsid w:val="00FA3A57"/>
    <w:rsid w:val="00FA5058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5C34"/>
    <w:rsid w:val="00FD6501"/>
    <w:rsid w:val="00FD6CC5"/>
    <w:rsid w:val="00FD7271"/>
    <w:rsid w:val="00FE1F34"/>
    <w:rsid w:val="00FE2F3F"/>
    <w:rsid w:val="00FE482F"/>
    <w:rsid w:val="00FE7743"/>
    <w:rsid w:val="00FF3F50"/>
    <w:rsid w:val="00FF56B5"/>
    <w:rsid w:val="00FF5A78"/>
    <w:rsid w:val="00FF614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3111-FB09-4D87-AA7F-DE15AE512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11</cp:revision>
  <cp:lastPrinted>2022-01-17T20:16:00Z</cp:lastPrinted>
  <dcterms:created xsi:type="dcterms:W3CDTF">2022-09-05T17:18:00Z</dcterms:created>
  <dcterms:modified xsi:type="dcterms:W3CDTF">2023-03-09T00:03:00Z</dcterms:modified>
</cp:coreProperties>
</file>